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FBAA21" w14:textId="77777777" w:rsidR="00EC6EE7" w:rsidRPr="00EC6EE7" w:rsidRDefault="00EC6EE7" w:rsidP="00EC6EE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C6EE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1 168R Przecław - Rydzów </w:t>
      </w:r>
    </w:p>
    <w:p w14:paraId="717713BB" w14:textId="5EBA9CF6" w:rsidR="009C2813" w:rsidRDefault="00EC6EE7" w:rsidP="00EC6EE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C6EE7">
        <w:rPr>
          <w:rFonts w:ascii="Arial" w:hAnsi="Arial" w:cs="Arial"/>
          <w:b/>
          <w:bCs/>
          <w:sz w:val="22"/>
          <w:szCs w:val="22"/>
          <w:lang w:val="pl-PL" w:eastAsia="pl-PL"/>
        </w:rPr>
        <w:t>od  km 0+000 do km 0+660 - ul. Wenecka w m. Przecław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265F4DCC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DEDB5" w14:textId="77777777" w:rsidR="00F513D7" w:rsidRDefault="00F513D7" w:rsidP="00AC1A4B">
      <w:r>
        <w:separator/>
      </w:r>
    </w:p>
  </w:endnote>
  <w:endnote w:type="continuationSeparator" w:id="0">
    <w:p w14:paraId="792495C9" w14:textId="77777777" w:rsidR="00F513D7" w:rsidRDefault="00F513D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61D12" w14:textId="77777777" w:rsidR="00F513D7" w:rsidRDefault="00F513D7" w:rsidP="00AC1A4B">
      <w:r>
        <w:separator/>
      </w:r>
    </w:p>
  </w:footnote>
  <w:footnote w:type="continuationSeparator" w:id="0">
    <w:p w14:paraId="3FD69236" w14:textId="77777777" w:rsidR="00F513D7" w:rsidRDefault="00F513D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7E905C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C6EE7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18</cp:revision>
  <cp:lastPrinted>2020-12-14T07:24:00Z</cp:lastPrinted>
  <dcterms:created xsi:type="dcterms:W3CDTF">2021-02-17T13:18:00Z</dcterms:created>
  <dcterms:modified xsi:type="dcterms:W3CDTF">2021-07-28T08:03:00Z</dcterms:modified>
</cp:coreProperties>
</file>